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F6097D">
              <w:rPr>
                <w:b/>
                <w:sz w:val="18"/>
                <w:szCs w:val="18"/>
                <w:lang w:val="it-IT"/>
              </w:rPr>
            </w:r>
            <w:r w:rsidR="00F6097D">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A82D7C">
              <w:rPr>
                <w:b/>
                <w:sz w:val="18"/>
                <w:szCs w:val="18"/>
                <w:lang w:val="it-IT"/>
              </w:rPr>
              <w:t>5</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A82D7C" w:rsidRPr="00A82D7C">
              <w:rPr>
                <w:b/>
                <w:bCs/>
                <w:sz w:val="18"/>
                <w:szCs w:val="18"/>
                <w:lang w:val="it-IT"/>
              </w:rPr>
              <w:t>8621250091</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F6097D"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F6097D"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F6097D"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F6097D">
        <w:rPr>
          <w:rFonts w:eastAsia="Arial Unicode MS"/>
          <w:sz w:val="18"/>
          <w:szCs w:val="18"/>
          <w:lang w:val="it-IT"/>
        </w:rPr>
      </w:r>
      <w:r w:rsidR="00F6097D">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F6097D">
        <w:rPr>
          <w:rFonts w:eastAsia="Arial Unicode MS"/>
          <w:sz w:val="18"/>
          <w:szCs w:val="18"/>
          <w:lang w:val="it-IT"/>
        </w:rPr>
      </w:r>
      <w:r w:rsidR="00F6097D">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F6097D">
        <w:rPr>
          <w:rFonts w:eastAsia="Arial Unicode MS"/>
          <w:sz w:val="18"/>
          <w:szCs w:val="18"/>
          <w:lang w:val="it-IT"/>
        </w:rPr>
      </w:r>
      <w:r w:rsidR="00F6097D">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bookmarkStart w:id="17" w:name="_GoBack"/>
      <w:bookmarkEnd w:id="17"/>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F6097D">
        <w:rPr>
          <w:b/>
          <w:bCs/>
          <w:sz w:val="18"/>
          <w:szCs w:val="18"/>
          <w:lang w:val="it-IT"/>
        </w:rPr>
      </w:r>
      <w:r w:rsidR="00F6097D">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F6097D">
        <w:rPr>
          <w:sz w:val="18"/>
          <w:szCs w:val="18"/>
          <w:lang w:val="it-IT"/>
        </w:rPr>
      </w:r>
      <w:r w:rsidR="00F6097D">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F6097D">
        <w:rPr>
          <w:b/>
          <w:sz w:val="18"/>
          <w:szCs w:val="18"/>
          <w:lang w:val="it-IT"/>
        </w:rPr>
      </w:r>
      <w:r w:rsidR="00F6097D">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2"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3"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4"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6142CB">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5"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6"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xml:space="preserve"> mesi dalla data di aggiudicazione definitiva. La predetta sede dovrà essere dotata della struttura in grado di prestare i servizi</w:t>
      </w:r>
      <w:r w:rsidR="006142CB">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7"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7"/>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6142CB">
              <w:rPr>
                <w:rFonts w:eastAsia="Arial"/>
                <w:sz w:val="18"/>
                <w:szCs w:val="18"/>
                <w:lang w:val="it-IT"/>
              </w:rPr>
              <w:t xml:space="preserve">reggente </w:t>
            </w:r>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F6097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F6097D"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F6097D"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F6097D"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F6097D">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F6097D"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F6097D"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142CB"/>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2D7C"/>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7D"/>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224F96C8"/>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123F8-E6F3-41EB-88CB-3746A19E6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290D5BD9.dotm</Template>
  <TotalTime>0</TotalTime>
  <Pages>14</Pages>
  <Words>3922</Words>
  <Characters>22358</Characters>
  <Application>Microsoft Office Word</Application>
  <DocSecurity>0</DocSecurity>
  <Lines>186</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26228</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11</cp:revision>
  <cp:lastPrinted>2014-05-09T13:47:00Z</cp:lastPrinted>
  <dcterms:created xsi:type="dcterms:W3CDTF">2021-02-18T08:41:00Z</dcterms:created>
  <dcterms:modified xsi:type="dcterms:W3CDTF">2021-04-13T10:15:00Z</dcterms:modified>
</cp:coreProperties>
</file>